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C58F6" w:rsidRPr="00C12064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161923"/>
          <w:sz w:val="26"/>
          <w:szCs w:val="56"/>
        </w:rPr>
      </w:pPr>
      <w:r w:rsidRPr="00C12064">
        <w:rPr>
          <w:rFonts w:ascii="Arial" w:hAnsi="Arial" w:cs="Arial"/>
          <w:b/>
          <w:bCs/>
          <w:color w:val="161923"/>
          <w:sz w:val="26"/>
          <w:szCs w:val="56"/>
        </w:rPr>
        <w:t>Do vs. Make</w:t>
      </w:r>
    </w:p>
    <w:p w:rsidR="00FC58F6" w:rsidRPr="002E3C0C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and </w:t>
      </w:r>
      <w:r w:rsidRPr="00FC58F6">
        <w:rPr>
          <w:rFonts w:ascii="Arial" w:hAnsi="Arial" w:cs="Arial"/>
          <w:b/>
          <w:bCs/>
          <w:sz w:val="22"/>
          <w:szCs w:val="28"/>
        </w:rPr>
        <w:t>Make</w:t>
      </w:r>
      <w:r w:rsidRPr="00FC58F6">
        <w:rPr>
          <w:rFonts w:ascii="Arial" w:hAnsi="Arial" w:cs="Arial"/>
          <w:sz w:val="22"/>
          <w:szCs w:val="28"/>
        </w:rPr>
        <w:t xml:space="preserve"> are two verbs</w:t>
      </w:r>
      <w:r w:rsidR="00C12064">
        <w:rPr>
          <w:rFonts w:ascii="Arial" w:hAnsi="Arial" w:cs="Arial"/>
          <w:sz w:val="22"/>
          <w:szCs w:val="28"/>
        </w:rPr>
        <w:t>,</w:t>
      </w:r>
      <w:r w:rsidRPr="00FC58F6">
        <w:rPr>
          <w:rFonts w:ascii="Arial" w:hAnsi="Arial" w:cs="Arial"/>
          <w:sz w:val="22"/>
          <w:szCs w:val="28"/>
        </w:rPr>
        <w:t xml:space="preserve"> which frequently confuse students. Here we will learn about the difference between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and </w:t>
      </w:r>
      <w:r w:rsidRPr="00FC58F6">
        <w:rPr>
          <w:rFonts w:ascii="Arial" w:hAnsi="Arial" w:cs="Arial"/>
          <w:b/>
          <w:bCs/>
          <w:sz w:val="22"/>
          <w:szCs w:val="28"/>
        </w:rPr>
        <w:t>Make</w:t>
      </w:r>
      <w:r w:rsidRPr="00FC58F6">
        <w:rPr>
          <w:rFonts w:ascii="Arial" w:hAnsi="Arial" w:cs="Arial"/>
          <w:sz w:val="22"/>
          <w:szCs w:val="28"/>
        </w:rPr>
        <w:t xml:space="preserve"> and when to use each one.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42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42"/>
        </w:rPr>
      </w:pPr>
      <w:r w:rsidRPr="00FC58F6">
        <w:rPr>
          <w:rFonts w:ascii="Arial" w:hAnsi="Arial" w:cs="Arial"/>
          <w:b/>
          <w:bCs/>
          <w:sz w:val="22"/>
          <w:szCs w:val="42"/>
        </w:rPr>
        <w:t>When do you use DO?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DO is used as follows: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1. DO is used when talking about </w:t>
      </w:r>
      <w:r w:rsidRPr="00FC58F6">
        <w:rPr>
          <w:rFonts w:ascii="Arial" w:hAnsi="Arial" w:cs="Arial"/>
          <w:b/>
          <w:bCs/>
          <w:sz w:val="22"/>
          <w:szCs w:val="28"/>
        </w:rPr>
        <w:t>work, jobs or tasks</w:t>
      </w:r>
      <w:r w:rsidRPr="00FC58F6">
        <w:rPr>
          <w:rFonts w:ascii="Arial" w:hAnsi="Arial" w:cs="Arial"/>
          <w:sz w:val="22"/>
          <w:szCs w:val="28"/>
        </w:rPr>
        <w:t>. Note</w:t>
      </w:r>
      <w:proofErr w:type="gramStart"/>
      <w:r w:rsidRPr="00FC58F6">
        <w:rPr>
          <w:rFonts w:ascii="Arial" w:hAnsi="Arial" w:cs="Arial"/>
          <w:sz w:val="22"/>
          <w:szCs w:val="28"/>
        </w:rPr>
        <w:t>,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they do not produce any physical object.</w:t>
      </w:r>
    </w:p>
    <w:p w:rsidR="00FC58F6" w:rsidRPr="00FC58F6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Have you </w:t>
      </w:r>
      <w:r w:rsidRPr="00FC58F6">
        <w:rPr>
          <w:rFonts w:ascii="Arial" w:hAnsi="Arial" w:cs="Arial"/>
          <w:b/>
          <w:bCs/>
          <w:sz w:val="22"/>
          <w:szCs w:val="28"/>
        </w:rPr>
        <w:t>done</w:t>
      </w:r>
      <w:r w:rsidRPr="00FC58F6">
        <w:rPr>
          <w:rFonts w:ascii="Arial" w:hAnsi="Arial" w:cs="Arial"/>
          <w:sz w:val="22"/>
          <w:szCs w:val="28"/>
        </w:rPr>
        <w:t xml:space="preserve"> your homework?</w:t>
      </w:r>
    </w:p>
    <w:p w:rsidR="00FC58F6" w:rsidRPr="00FC58F6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I have guests visiting tonight so I should start </w:t>
      </w:r>
      <w:r w:rsidRPr="00FC58F6">
        <w:rPr>
          <w:rFonts w:ascii="Arial" w:hAnsi="Arial" w:cs="Arial"/>
          <w:b/>
          <w:bCs/>
          <w:sz w:val="22"/>
          <w:szCs w:val="28"/>
        </w:rPr>
        <w:t>doing</w:t>
      </w:r>
      <w:r w:rsidRPr="00FC58F6">
        <w:rPr>
          <w:rFonts w:ascii="Arial" w:hAnsi="Arial" w:cs="Arial"/>
          <w:sz w:val="22"/>
          <w:szCs w:val="28"/>
        </w:rPr>
        <w:t xml:space="preserve"> the housework now.</w:t>
      </w:r>
    </w:p>
    <w:p w:rsidR="00FC58F6" w:rsidRPr="00FC58F6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I wouldn't like to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that job.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2. DO is used when we refer to </w:t>
      </w:r>
      <w:r w:rsidRPr="00FC58F6">
        <w:rPr>
          <w:rFonts w:ascii="Arial" w:hAnsi="Arial" w:cs="Arial"/>
          <w:b/>
          <w:bCs/>
          <w:sz w:val="22"/>
          <w:szCs w:val="28"/>
        </w:rPr>
        <w:t>activities in general without being specific</w:t>
      </w:r>
      <w:r w:rsidRPr="00FC58F6">
        <w:rPr>
          <w:rFonts w:ascii="Arial" w:hAnsi="Arial" w:cs="Arial"/>
          <w:sz w:val="22"/>
          <w:szCs w:val="28"/>
        </w:rPr>
        <w:t>. In these cases, we normally use words like thing, something, nothing, anything, everything etc.</w:t>
      </w:r>
    </w:p>
    <w:p w:rsidR="00FC58F6" w:rsidRPr="00FC58F6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Hurry up! I've got things to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>!</w:t>
      </w:r>
    </w:p>
    <w:p w:rsidR="00FC58F6" w:rsidRPr="00FC58F6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Don't just stand there –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something!</w:t>
      </w:r>
    </w:p>
    <w:p w:rsidR="00FC58F6" w:rsidRPr="00FC58F6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Is there anything I can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to help you?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3. We sometimes use DO to </w:t>
      </w:r>
      <w:r w:rsidRPr="00FC58F6">
        <w:rPr>
          <w:rFonts w:ascii="Arial" w:hAnsi="Arial" w:cs="Arial"/>
          <w:b/>
          <w:bCs/>
          <w:sz w:val="22"/>
          <w:szCs w:val="28"/>
        </w:rPr>
        <w:t>replace a verb when the meaning is clear</w:t>
      </w:r>
      <w:r w:rsidRPr="00FC58F6">
        <w:rPr>
          <w:rFonts w:ascii="Arial" w:hAnsi="Arial" w:cs="Arial"/>
          <w:sz w:val="22"/>
          <w:szCs w:val="28"/>
        </w:rPr>
        <w:t xml:space="preserve"> or obvious. This is more common in informal spoken English:</w:t>
      </w:r>
    </w:p>
    <w:p w:rsidR="00FC58F6" w:rsidRPr="00FC58F6" w:rsidRDefault="00FC58F6" w:rsidP="00FC58F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Do I need to do my hair? (</w:t>
      </w:r>
      <w:proofErr w:type="gramStart"/>
      <w:r w:rsidRPr="00FC58F6">
        <w:rPr>
          <w:rFonts w:ascii="Arial" w:hAnsi="Arial" w:cs="Arial"/>
          <w:sz w:val="22"/>
          <w:szCs w:val="28"/>
        </w:rPr>
        <w:t>do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= brush or comb)</w:t>
      </w:r>
    </w:p>
    <w:p w:rsidR="00FC58F6" w:rsidRPr="00FC58F6" w:rsidRDefault="00FC58F6" w:rsidP="00FC58F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Have you done the dishes yet? (</w:t>
      </w:r>
      <w:proofErr w:type="gramStart"/>
      <w:r w:rsidRPr="00FC58F6">
        <w:rPr>
          <w:rFonts w:ascii="Arial" w:hAnsi="Arial" w:cs="Arial"/>
          <w:sz w:val="22"/>
          <w:szCs w:val="28"/>
        </w:rPr>
        <w:t>done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= washed)</w:t>
      </w:r>
    </w:p>
    <w:p w:rsidR="00FC58F6" w:rsidRPr="00FC58F6" w:rsidRDefault="00FC58F6" w:rsidP="00FC58F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I'll do the kitchen if you do the lawns (do = clean, do = mow)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Remember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can also be as an auxiliary verb (for making questions in the present tense - Do you like chocolate?) For more about </w:t>
      </w:r>
      <w:proofErr w:type="gramStart"/>
      <w:r w:rsidRPr="00FC58F6">
        <w:rPr>
          <w:rFonts w:ascii="Arial" w:hAnsi="Arial" w:cs="Arial"/>
          <w:b/>
          <w:bCs/>
          <w:sz w:val="22"/>
          <w:szCs w:val="28"/>
        </w:rPr>
        <w:t>Do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used in this case, see our page about </w:t>
      </w:r>
      <w:hyperlink r:id="rId5" w:history="1">
        <w:r w:rsidRPr="00FC58F6">
          <w:rPr>
            <w:rFonts w:ascii="Arial" w:hAnsi="Arial" w:cs="Arial"/>
            <w:color w:val="3F811E"/>
            <w:sz w:val="22"/>
            <w:szCs w:val="28"/>
            <w:u w:val="single" w:color="3F811E"/>
          </w:rPr>
          <w:t xml:space="preserve">Do </w:t>
        </w:r>
        <w:proofErr w:type="spellStart"/>
        <w:r w:rsidRPr="00FC58F6">
          <w:rPr>
            <w:rFonts w:ascii="Arial" w:hAnsi="Arial" w:cs="Arial"/>
            <w:color w:val="3F811E"/>
            <w:sz w:val="22"/>
            <w:szCs w:val="28"/>
            <w:u w:val="single" w:color="3F811E"/>
          </w:rPr>
          <w:t>vs</w:t>
        </w:r>
        <w:proofErr w:type="spellEnd"/>
        <w:r w:rsidRPr="00FC58F6">
          <w:rPr>
            <w:rFonts w:ascii="Arial" w:hAnsi="Arial" w:cs="Arial"/>
            <w:color w:val="3F811E"/>
            <w:sz w:val="22"/>
            <w:szCs w:val="28"/>
            <w:u w:val="single" w:color="3F811E"/>
          </w:rPr>
          <w:t xml:space="preserve"> Does</w:t>
        </w:r>
      </w:hyperlink>
      <w:r w:rsidRPr="00FC58F6">
        <w:rPr>
          <w:rFonts w:ascii="Arial" w:hAnsi="Arial" w:cs="Arial"/>
          <w:sz w:val="22"/>
          <w:szCs w:val="28"/>
        </w:rPr>
        <w:t xml:space="preserve">. Here we will be talking about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as a normal verb.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42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42"/>
        </w:rPr>
      </w:pPr>
      <w:r w:rsidRPr="00FC58F6">
        <w:rPr>
          <w:rFonts w:ascii="Arial" w:hAnsi="Arial" w:cs="Arial"/>
          <w:b/>
          <w:bCs/>
          <w:sz w:val="22"/>
          <w:szCs w:val="42"/>
        </w:rPr>
        <w:t>When do you use MAKE?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Make is for </w:t>
      </w:r>
      <w:r w:rsidRPr="00FC58F6">
        <w:rPr>
          <w:rFonts w:ascii="Arial" w:hAnsi="Arial" w:cs="Arial"/>
          <w:b/>
          <w:bCs/>
          <w:sz w:val="22"/>
          <w:szCs w:val="28"/>
        </w:rPr>
        <w:t>producing, constructing, creating or building</w:t>
      </w:r>
      <w:r w:rsidRPr="00FC58F6">
        <w:rPr>
          <w:rFonts w:ascii="Arial" w:hAnsi="Arial" w:cs="Arial"/>
          <w:sz w:val="22"/>
          <w:szCs w:val="28"/>
        </w:rPr>
        <w:t xml:space="preserve"> something new.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It is also used to indicate the </w:t>
      </w:r>
      <w:r w:rsidRPr="00FC58F6">
        <w:rPr>
          <w:rFonts w:ascii="Arial" w:hAnsi="Arial" w:cs="Arial"/>
          <w:b/>
          <w:bCs/>
          <w:sz w:val="22"/>
          <w:szCs w:val="28"/>
        </w:rPr>
        <w:t>origin of a product or the materials that are used</w:t>
      </w:r>
      <w:r w:rsidRPr="00FC58F6">
        <w:rPr>
          <w:rFonts w:ascii="Arial" w:hAnsi="Arial" w:cs="Arial"/>
          <w:sz w:val="22"/>
          <w:szCs w:val="28"/>
        </w:rPr>
        <w:t xml:space="preserve"> to make something.</w:t>
      </w:r>
    </w:p>
    <w:p w:rsidR="00FC58F6" w:rsidRPr="00FC58F6" w:rsidRDefault="00FC58F6" w:rsidP="00FC58F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His wedding ring is made of gold.</w:t>
      </w:r>
    </w:p>
    <w:p w:rsidR="00FC58F6" w:rsidRPr="00FC58F6" w:rsidRDefault="00FC58F6" w:rsidP="00FC58F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The house was made of adobe.</w:t>
      </w:r>
    </w:p>
    <w:p w:rsidR="00FC58F6" w:rsidRPr="00FC58F6" w:rsidRDefault="00FC58F6" w:rsidP="00FC58F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Wine is made from grapes.</w:t>
      </w:r>
    </w:p>
    <w:p w:rsidR="00FC58F6" w:rsidRPr="00FC58F6" w:rsidRDefault="00FC58F6" w:rsidP="00FC58F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The watches were made in Switzerland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We also use Make for </w:t>
      </w:r>
      <w:r w:rsidRPr="00FC58F6">
        <w:rPr>
          <w:rFonts w:ascii="Arial" w:hAnsi="Arial" w:cs="Arial"/>
          <w:b/>
          <w:bCs/>
          <w:sz w:val="22"/>
          <w:szCs w:val="28"/>
        </w:rPr>
        <w:t>producing an action or reaction</w:t>
      </w:r>
      <w:r w:rsidRPr="00FC58F6">
        <w:rPr>
          <w:rFonts w:ascii="Arial" w:hAnsi="Arial" w:cs="Arial"/>
          <w:sz w:val="22"/>
          <w:szCs w:val="28"/>
        </w:rPr>
        <w:t>:</w:t>
      </w:r>
    </w:p>
    <w:p w:rsidR="00FC58F6" w:rsidRPr="00FC58F6" w:rsidRDefault="00FC58F6" w:rsidP="00FC58F6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Onions make your eyes water.</w:t>
      </w:r>
    </w:p>
    <w:p w:rsidR="00FC58F6" w:rsidRPr="00FC58F6" w:rsidRDefault="00FC58F6" w:rsidP="00FC58F6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You make me happy.</w:t>
      </w:r>
    </w:p>
    <w:p w:rsidR="00FC58F6" w:rsidRPr="00FC58F6" w:rsidRDefault="00FC58F6" w:rsidP="00FC58F6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It’s not my fault. My brother made me do it!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You </w:t>
      </w:r>
      <w:r w:rsidR="009D48B8">
        <w:rPr>
          <w:rFonts w:ascii="Arial" w:hAnsi="Arial" w:cs="Arial"/>
          <w:sz w:val="22"/>
          <w:szCs w:val="28"/>
        </w:rPr>
        <w:t xml:space="preserve">use </w:t>
      </w:r>
      <w:r w:rsidRPr="00FC58F6">
        <w:rPr>
          <w:rFonts w:ascii="Arial" w:hAnsi="Arial" w:cs="Arial"/>
          <w:sz w:val="22"/>
          <w:szCs w:val="28"/>
        </w:rPr>
        <w:t xml:space="preserve">make after certain nouns about </w:t>
      </w:r>
      <w:r w:rsidRPr="00FC58F6">
        <w:rPr>
          <w:rFonts w:ascii="Arial" w:hAnsi="Arial" w:cs="Arial"/>
          <w:b/>
          <w:bCs/>
          <w:sz w:val="22"/>
          <w:szCs w:val="28"/>
        </w:rPr>
        <w:t>plans and decisions</w:t>
      </w:r>
      <w:r w:rsidRPr="00FC58F6">
        <w:rPr>
          <w:rFonts w:ascii="Arial" w:hAnsi="Arial" w:cs="Arial"/>
          <w:sz w:val="22"/>
          <w:szCs w:val="28"/>
        </w:rPr>
        <w:t>:</w:t>
      </w:r>
    </w:p>
    <w:p w:rsidR="00FC58F6" w:rsidRPr="00FC58F6" w:rsidRDefault="00FC58F6" w:rsidP="00FC58F6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arrangements,</w:t>
      </w:r>
    </w:p>
    <w:p w:rsidR="00FC58F6" w:rsidRPr="00FC58F6" w:rsidRDefault="00FC58F6" w:rsidP="00FC58F6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 choice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We use Make with nouns about </w:t>
      </w:r>
      <w:r w:rsidRPr="00FC58F6">
        <w:rPr>
          <w:rFonts w:ascii="Arial" w:hAnsi="Arial" w:cs="Arial"/>
          <w:b/>
          <w:bCs/>
          <w:sz w:val="22"/>
          <w:szCs w:val="28"/>
        </w:rPr>
        <w:t>speaking and certain sounds</w:t>
      </w:r>
      <w:r w:rsidRPr="00FC58F6">
        <w:rPr>
          <w:rFonts w:ascii="Arial" w:hAnsi="Arial" w:cs="Arial"/>
          <w:sz w:val="22"/>
          <w:szCs w:val="28"/>
        </w:rPr>
        <w:t>:</w:t>
      </w:r>
    </w:p>
    <w:p w:rsidR="00FC58F6" w:rsidRPr="00FC58F6" w:rsidRDefault="00FC58F6" w:rsidP="00FC58F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 comment</w:t>
      </w:r>
    </w:p>
    <w:p w:rsidR="00FC58F6" w:rsidRPr="00FC58F6" w:rsidRDefault="00FC58F6" w:rsidP="00FC58F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 noise</w:t>
      </w:r>
    </w:p>
    <w:p w:rsidR="00FC58F6" w:rsidRPr="00FC58F6" w:rsidRDefault="00FC58F6" w:rsidP="00FC58F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 speech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We use Make with </w:t>
      </w:r>
      <w:r w:rsidRPr="00FC58F6">
        <w:rPr>
          <w:rFonts w:ascii="Arial" w:hAnsi="Arial" w:cs="Arial"/>
          <w:b/>
          <w:bCs/>
          <w:sz w:val="22"/>
          <w:szCs w:val="28"/>
        </w:rPr>
        <w:t>Food, Drink and Meals</w:t>
      </w:r>
      <w:r w:rsidRPr="00FC58F6">
        <w:rPr>
          <w:rFonts w:ascii="Arial" w:hAnsi="Arial" w:cs="Arial"/>
          <w:sz w:val="22"/>
          <w:szCs w:val="28"/>
        </w:rPr>
        <w:t>:</w:t>
      </w:r>
    </w:p>
    <w:p w:rsidR="00FC58F6" w:rsidRPr="00FC58F6" w:rsidRDefault="00FC58F6" w:rsidP="00FC58F6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 cake</w:t>
      </w:r>
    </w:p>
    <w:p w:rsidR="00FC58F6" w:rsidRPr="00FC58F6" w:rsidRDefault="00FC58F6" w:rsidP="00FC58F6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a cup of tea</w:t>
      </w:r>
    </w:p>
    <w:p w:rsidR="00FC58F6" w:rsidRPr="00FC58F6" w:rsidRDefault="00FC58F6" w:rsidP="00FC58F6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sz w:val="22"/>
          <w:szCs w:val="28"/>
        </w:rPr>
        <w:t>make</w:t>
      </w:r>
      <w:proofErr w:type="gramEnd"/>
      <w:r w:rsidRPr="00FC58F6">
        <w:rPr>
          <w:rFonts w:ascii="Arial" w:hAnsi="Arial" w:cs="Arial"/>
          <w:sz w:val="22"/>
          <w:szCs w:val="28"/>
        </w:rPr>
        <w:t xml:space="preserve"> dinner</w:t>
      </w:r>
    </w:p>
    <w:p w:rsidR="00C12064" w:rsidRPr="002E3C0C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42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42"/>
        </w:rPr>
      </w:pPr>
      <w:r w:rsidRPr="00FC58F6">
        <w:rPr>
          <w:rFonts w:ascii="Arial" w:hAnsi="Arial" w:cs="Arial"/>
          <w:b/>
          <w:bCs/>
          <w:sz w:val="22"/>
          <w:szCs w:val="42"/>
        </w:rPr>
        <w:t>Compare Do and Make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A: You have to </w:t>
      </w:r>
      <w:r w:rsidRPr="00FC58F6">
        <w:rPr>
          <w:rFonts w:ascii="Arial" w:hAnsi="Arial" w:cs="Arial"/>
          <w:b/>
          <w:bCs/>
          <w:sz w:val="22"/>
          <w:szCs w:val="28"/>
        </w:rPr>
        <w:t>make</w:t>
      </w:r>
      <w:r w:rsidRPr="00FC58F6">
        <w:rPr>
          <w:rFonts w:ascii="Arial" w:hAnsi="Arial" w:cs="Arial"/>
          <w:sz w:val="22"/>
          <w:szCs w:val="28"/>
        </w:rPr>
        <w:t xml:space="preserve"> a cake for Simon.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B: I’ll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 xml:space="preserve"> it later.</w:t>
      </w:r>
    </w:p>
    <w:p w:rsidR="00FC58F6" w:rsidRPr="00FC58F6" w:rsidRDefault="00FC58F6" w:rsidP="00FC58F6">
      <w:pPr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>Notice how in the response the verb DO is used. This is because the meaning is clear and to avoid saying “I’ll make it later.” which could sound repetitive.</w:t>
      </w:r>
    </w:p>
    <w:p w:rsidR="00FC58F6" w:rsidRPr="002E3C0C" w:rsidRDefault="00FC58F6" w:rsidP="00FC58F6">
      <w:pPr>
        <w:spacing w:line="360" w:lineRule="auto"/>
        <w:rPr>
          <w:rFonts w:ascii="Arial" w:hAnsi="Arial" w:cs="Arial"/>
          <w:sz w:val="16"/>
          <w:szCs w:val="28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  <w:r w:rsidRPr="00FC58F6">
        <w:rPr>
          <w:rFonts w:ascii="Arial" w:hAnsi="Arial" w:cs="Arial"/>
          <w:b/>
          <w:bCs/>
          <w:sz w:val="22"/>
          <w:szCs w:val="42"/>
        </w:rPr>
        <w:t>Do vs. Make Comparison Chart</w:t>
      </w: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  <w:r w:rsidRPr="00FC58F6">
        <w:rPr>
          <w:rFonts w:ascii="Arial" w:hAnsi="Arial" w:cs="Arial"/>
          <w:b/>
          <w:bCs/>
          <w:noProof/>
          <w:sz w:val="22"/>
          <w:szCs w:val="4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31327</wp:posOffset>
            </wp:positionV>
            <wp:extent cx="6171777" cy="4139894"/>
            <wp:effectExtent l="25400" t="0" r="423" b="0"/>
            <wp:wrapNone/>
            <wp:docPr id="1" name="" descr="do-vs-mak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-vs-make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34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FC58F6" w:rsidP="00FC58F6">
      <w:pPr>
        <w:spacing w:line="360" w:lineRule="auto"/>
        <w:rPr>
          <w:rFonts w:ascii="Arial" w:hAnsi="Arial" w:cs="Arial"/>
          <w:b/>
          <w:bCs/>
          <w:sz w:val="22"/>
          <w:szCs w:val="42"/>
        </w:rPr>
      </w:pPr>
    </w:p>
    <w:p w:rsidR="00FC58F6" w:rsidRPr="00FC58F6" w:rsidRDefault="002E3C0C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42"/>
        </w:rPr>
      </w:pPr>
      <w:r>
        <w:rPr>
          <w:rFonts w:ascii="Arial" w:hAnsi="Arial" w:cs="Arial"/>
          <w:b/>
          <w:bCs/>
          <w:sz w:val="22"/>
          <w:szCs w:val="42"/>
        </w:rPr>
        <w:br w:type="page"/>
      </w:r>
      <w:r w:rsidR="00FC58F6" w:rsidRPr="00FC58F6">
        <w:rPr>
          <w:rFonts w:ascii="Arial" w:hAnsi="Arial" w:cs="Arial"/>
          <w:b/>
          <w:bCs/>
          <w:sz w:val="22"/>
          <w:szCs w:val="42"/>
        </w:rPr>
        <w:t>Common Expressions with Do and Make</w:t>
      </w: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r w:rsidRPr="00FC58F6">
        <w:rPr>
          <w:rFonts w:ascii="Arial" w:hAnsi="Arial" w:cs="Arial"/>
          <w:sz w:val="22"/>
          <w:szCs w:val="28"/>
        </w:rPr>
        <w:t xml:space="preserve">The following expressions are </w:t>
      </w:r>
      <w:r w:rsidRPr="00BC04F7">
        <w:rPr>
          <w:rFonts w:ascii="Arial" w:hAnsi="Arial" w:cs="Arial"/>
          <w:b/>
          <w:sz w:val="22"/>
          <w:szCs w:val="28"/>
          <w:u w:val="single"/>
        </w:rPr>
        <w:t>set collocations</w:t>
      </w:r>
      <w:r w:rsidRPr="00FC58F6">
        <w:rPr>
          <w:rFonts w:ascii="Arial" w:hAnsi="Arial" w:cs="Arial"/>
          <w:sz w:val="22"/>
          <w:szCs w:val="28"/>
        </w:rPr>
        <w:t xml:space="preserve"> (combinations of words that frequently appear together) that you need to learn:</w:t>
      </w:r>
    </w:p>
    <w:p w:rsidR="008339AA" w:rsidRPr="008339AA" w:rsidRDefault="008339AA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42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b/>
          <w:bCs/>
          <w:sz w:val="22"/>
          <w:szCs w:val="42"/>
        </w:rPr>
        <w:t>Expressions with DO</w:t>
      </w:r>
      <w:r w:rsidR="00AF5D20">
        <w:rPr>
          <w:rFonts w:ascii="Arial" w:hAnsi="Arial" w:cs="Arial"/>
          <w:b/>
          <w:bCs/>
          <w:sz w:val="22"/>
          <w:szCs w:val="42"/>
        </w:rPr>
        <w:t>.</w:t>
      </w:r>
      <w:proofErr w:type="gramEnd"/>
      <w:r w:rsidR="00AF5D20">
        <w:rPr>
          <w:rFonts w:ascii="Arial" w:hAnsi="Arial" w:cs="Arial"/>
          <w:b/>
          <w:bCs/>
          <w:sz w:val="22"/>
          <w:szCs w:val="42"/>
        </w:rPr>
        <w:t xml:space="preserve"> </w:t>
      </w:r>
      <w:r w:rsidRPr="00FC58F6">
        <w:rPr>
          <w:rFonts w:ascii="Arial" w:hAnsi="Arial" w:cs="Arial"/>
          <w:sz w:val="22"/>
          <w:szCs w:val="28"/>
        </w:rPr>
        <w:t xml:space="preserve">The following words are normally used with </w:t>
      </w:r>
      <w:r w:rsidRPr="00FC58F6">
        <w:rPr>
          <w:rFonts w:ascii="Arial" w:hAnsi="Arial" w:cs="Arial"/>
          <w:b/>
          <w:bCs/>
          <w:sz w:val="22"/>
          <w:szCs w:val="28"/>
        </w:rPr>
        <w:t>Do</w:t>
      </w:r>
      <w:r w:rsidRPr="00FC58F6">
        <w:rPr>
          <w:rFonts w:ascii="Arial" w:hAnsi="Arial" w:cs="Arial"/>
          <w:sz w:val="22"/>
          <w:szCs w:val="28"/>
        </w:rPr>
        <w:t>:</w:t>
      </w:r>
    </w:p>
    <w:p w:rsidR="00C12064" w:rsidRDefault="00C12064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  <w:sectPr w:rsidR="00C12064">
          <w:pgSz w:w="11900" w:h="16840"/>
          <w:pgMar w:top="1134" w:right="1134" w:bottom="1134" w:left="1134" w:header="709" w:footer="709" w:gutter="0"/>
          <w:cols w:space="708"/>
        </w:sectPr>
      </w:pP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burp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course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crossword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dance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drawing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fart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favor / </w:t>
      </w:r>
      <w:proofErr w:type="spellStart"/>
      <w:r w:rsidRPr="00FB277F">
        <w:rPr>
          <w:rFonts w:ascii="Arial" w:hAnsi="Arial" w:cs="Arial"/>
          <w:sz w:val="20"/>
          <w:szCs w:val="28"/>
        </w:rPr>
        <w:t>favour</w:t>
      </w:r>
      <w:proofErr w:type="spell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job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painting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project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service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assignment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anything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badly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business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chores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damage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everything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exercises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good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harm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laundry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nothing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research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right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(the right thing)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something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gardening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housework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ironing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dishes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rest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shopping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the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washing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well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work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wrong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(the wrong thing)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best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hair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homework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job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nails</w:t>
      </w:r>
    </w:p>
    <w:p w:rsidR="00FC58F6" w:rsidRPr="00FB277F" w:rsidRDefault="00FC58F6" w:rsidP="00FC58F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work</w:t>
      </w:r>
    </w:p>
    <w:p w:rsidR="00C12064" w:rsidRPr="00FB277F" w:rsidRDefault="00C12064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8"/>
        </w:rPr>
        <w:sectPr w:rsidR="00C12064" w:rsidRPr="00FB277F">
          <w:type w:val="continuous"/>
          <w:pgSz w:w="11900" w:h="16840"/>
          <w:pgMar w:top="1134" w:right="1134" w:bottom="1134" w:left="1134" w:header="709" w:footer="709" w:gutter="0"/>
          <w:cols w:num="4" w:space="708"/>
        </w:sect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</w:p>
    <w:p w:rsidR="00FC58F6" w:rsidRPr="00FC58F6" w:rsidRDefault="00FC58F6" w:rsidP="00FC58F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8"/>
        </w:rPr>
      </w:pPr>
      <w:proofErr w:type="gramStart"/>
      <w:r w:rsidRPr="00FC58F6">
        <w:rPr>
          <w:rFonts w:ascii="Arial" w:hAnsi="Arial" w:cs="Arial"/>
          <w:b/>
          <w:bCs/>
          <w:sz w:val="22"/>
          <w:szCs w:val="42"/>
        </w:rPr>
        <w:t>Expressions with MAKE</w:t>
      </w:r>
      <w:r w:rsidR="00AF5D20">
        <w:rPr>
          <w:rFonts w:ascii="Arial" w:hAnsi="Arial" w:cs="Arial"/>
          <w:b/>
          <w:bCs/>
          <w:sz w:val="22"/>
          <w:szCs w:val="42"/>
        </w:rPr>
        <w:t>.</w:t>
      </w:r>
      <w:proofErr w:type="gramEnd"/>
      <w:r w:rsidR="00AF5D20">
        <w:rPr>
          <w:rFonts w:ascii="Arial" w:hAnsi="Arial" w:cs="Arial"/>
          <w:b/>
          <w:bCs/>
          <w:sz w:val="22"/>
          <w:szCs w:val="42"/>
        </w:rPr>
        <w:t xml:space="preserve"> </w:t>
      </w:r>
      <w:r w:rsidRPr="00FC58F6">
        <w:rPr>
          <w:rFonts w:ascii="Arial" w:hAnsi="Arial" w:cs="Arial"/>
          <w:sz w:val="22"/>
          <w:szCs w:val="28"/>
        </w:rPr>
        <w:t>The following words are normally used with MAKE:</w:t>
      </w:r>
    </w:p>
    <w:p w:rsidR="00C12064" w:rsidRDefault="00C12064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8"/>
        </w:rPr>
        <w:sectPr w:rsidR="00C12064">
          <w:type w:val="continuous"/>
          <w:pgSz w:w="11900" w:h="16840"/>
          <w:pgMar w:top="1134" w:right="1134" w:bottom="1134" w:left="1134" w:header="709" w:footer="709" w:gutter="0"/>
          <w:cols w:space="708"/>
        </w:sectPr>
      </w:pP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bet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cake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call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change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choice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comment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complaint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confession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connection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cup of coffee / tea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date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decision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demand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difference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discovery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face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fool of yourself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fortune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friend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fuss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joke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line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list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living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loss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mess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mistake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noise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pass at someone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plan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point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prediction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profit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promise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reservation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sandwich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scene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sound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speech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statement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suggestion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advances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alterations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appointment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announcement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attempt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effort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error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escape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exception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excuse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impression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observation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offer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amends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arrangements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breakfast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certain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clear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dinner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faces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famous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fun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of someone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love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lunch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inquiries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peace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possible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progress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money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room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sales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sense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someone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rich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someone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smile</w:t>
      </w:r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sure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trouble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war</w:t>
      </w:r>
      <w:proofErr w:type="gramEnd"/>
    </w:p>
    <w:p w:rsidR="00FC58F6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8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bed</w:t>
      </w:r>
    </w:p>
    <w:p w:rsidR="00C12064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/>
          <w:sz w:val="20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mind up</w:t>
      </w:r>
    </w:p>
    <w:p w:rsidR="00573DA7" w:rsidRPr="00FB277F" w:rsidRDefault="00FC58F6" w:rsidP="00FC58F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/>
          <w:sz w:val="20"/>
        </w:rPr>
      </w:pPr>
      <w:proofErr w:type="gramStart"/>
      <w:r w:rsidRPr="00FB277F">
        <w:rPr>
          <w:rFonts w:ascii="Arial" w:hAnsi="Arial" w:cs="Arial"/>
          <w:sz w:val="20"/>
          <w:szCs w:val="28"/>
        </w:rPr>
        <w:t>your</w:t>
      </w:r>
      <w:proofErr w:type="gramEnd"/>
      <w:r w:rsidRPr="00FB277F">
        <w:rPr>
          <w:rFonts w:ascii="Arial" w:hAnsi="Arial" w:cs="Arial"/>
          <w:sz w:val="20"/>
          <w:szCs w:val="28"/>
        </w:rPr>
        <w:t xml:space="preserve"> way</w:t>
      </w:r>
    </w:p>
    <w:sectPr w:rsidR="00573DA7" w:rsidRPr="00FB277F" w:rsidSect="00FB277F">
      <w:type w:val="continuous"/>
      <w:pgSz w:w="11900" w:h="16840"/>
      <w:pgMar w:top="1134" w:right="1134" w:bottom="1134" w:left="1134" w:header="709" w:footer="709" w:gutter="0"/>
      <w:cols w:num="4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C58F6"/>
    <w:rsid w:val="002E3C0C"/>
    <w:rsid w:val="003F6739"/>
    <w:rsid w:val="00573DA7"/>
    <w:rsid w:val="008037E5"/>
    <w:rsid w:val="008339AA"/>
    <w:rsid w:val="009D48B8"/>
    <w:rsid w:val="00AF5D20"/>
    <w:rsid w:val="00B74D6C"/>
    <w:rsid w:val="00BC04F7"/>
    <w:rsid w:val="00C12064"/>
    <w:rsid w:val="00FB277F"/>
    <w:rsid w:val="00FC58F6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ammar.cl/Present/Do_Does.htm" TargetMode="Externa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558</Words>
  <Characters>3186</Characters>
  <Application>Microsoft Word 12.1.0</Application>
  <DocSecurity>0</DocSecurity>
  <Lines>26</Lines>
  <Paragraphs>6</Paragraphs>
  <ScaleCrop>false</ScaleCrop>
  <LinksUpToDate>false</LinksUpToDate>
  <CharactersWithSpaces>3912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10</cp:revision>
  <dcterms:created xsi:type="dcterms:W3CDTF">2016-10-12T12:26:00Z</dcterms:created>
  <dcterms:modified xsi:type="dcterms:W3CDTF">2017-10-11T19:37:00Z</dcterms:modified>
</cp:coreProperties>
</file>